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D57E37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57E37"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:rsidR="00614CF7" w:rsidRPr="00D57E37" w:rsidRDefault="00614CF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14CF7" w:rsidRPr="00D57E37" w:rsidRDefault="00D57E3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</w:p>
    <w:p w:rsidR="00614CF7" w:rsidRPr="008D4822" w:rsidRDefault="00614CF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</w:rPr>
      </w:pPr>
    </w:p>
    <w:p w:rsidR="00614CF7" w:rsidRPr="008D4822" w:rsidRDefault="00614CF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7C6A" w:rsidRDefault="00D57E37" w:rsidP="004C7C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</w:pPr>
      <w:r>
        <w:lastRenderedPageBreak/>
        <w:t xml:space="preserve">            </w:t>
      </w:r>
    </w:p>
    <w:p w:rsidR="00FA7BAB" w:rsidRPr="00FA7BAB" w:rsidRDefault="00D57E37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="004C7C6A">
        <w:t xml:space="preserve">              </w:t>
      </w:r>
      <w:r w:rsidR="00FA7BAB" w:rsidRPr="00FA7BAB">
        <w:rPr>
          <w:rFonts w:ascii="Times New Roman" w:hAnsi="Times New Roman" w:cs="Times New Roman"/>
          <w:bCs/>
          <w:sz w:val="24"/>
          <w:szCs w:val="24"/>
        </w:rPr>
        <w:t>Рабочая п</w:t>
      </w:r>
      <w:r w:rsidR="00FA7BAB" w:rsidRPr="00FA7BAB">
        <w:rPr>
          <w:rFonts w:ascii="Times New Roman" w:hAnsi="Times New Roman" w:cs="Times New Roman"/>
          <w:sz w:val="24"/>
          <w:szCs w:val="24"/>
        </w:rPr>
        <w:t>рограмма учебной дисциплины</w:t>
      </w:r>
      <w:r w:rsidR="00FA7BAB" w:rsidRPr="00FA7BAB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FA7BAB" w:rsidRPr="00FA7BAB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в соответствии с Положением об инклюзивном образовании в ГБПОУ «Златоустовский индустриальный колледж им. П.П. Аносова» </w:t>
      </w:r>
      <w:r w:rsidR="00973B38" w:rsidRPr="00B5341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973B38" w:rsidRPr="00B5341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973B38" w:rsidRPr="00B53412">
        <w:rPr>
          <w:rFonts w:ascii="Times New Roman" w:hAnsi="Times New Roman" w:cs="Times New Roman"/>
          <w:sz w:val="24"/>
          <w:szCs w:val="24"/>
        </w:rPr>
        <w:t xml:space="preserve"> – 97-18)</w:t>
      </w:r>
      <w:r w:rsidR="00973B38" w:rsidRPr="00B53412">
        <w:rPr>
          <w:color w:val="FF0000"/>
        </w:rPr>
        <w:t xml:space="preserve"> </w:t>
      </w:r>
      <w:r w:rsidR="00FA7BAB" w:rsidRPr="00FA7BAB">
        <w:rPr>
          <w:rFonts w:ascii="Times New Roman" w:hAnsi="Times New Roman" w:cs="Times New Roman"/>
          <w:sz w:val="24"/>
          <w:szCs w:val="24"/>
        </w:rPr>
        <w:t>по специальности среднего профессионального образования (далее - СПО)</w:t>
      </w: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 xml:space="preserve"> </w:t>
      </w:r>
      <w:r w:rsidRPr="00FA7BAB">
        <w:rPr>
          <w:rFonts w:ascii="Times New Roman" w:hAnsi="Times New Roman"/>
          <w:sz w:val="24"/>
          <w:szCs w:val="24"/>
        </w:rPr>
        <w:t>40.02.03 «Право и судебное администрирование».</w:t>
      </w: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«Златоустовский индустриальный колледж им.П.П.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BAB">
        <w:rPr>
          <w:rFonts w:ascii="Times New Roman" w:hAnsi="Times New Roman" w:cs="Times New Roman"/>
          <w:sz w:val="24"/>
          <w:szCs w:val="24"/>
        </w:rPr>
        <w:t>Аносова»</w:t>
      </w: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FA7BAB" w:rsidRPr="00FA7BAB" w:rsidRDefault="00FA7BAB" w:rsidP="00FA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7BAB">
        <w:rPr>
          <w:rFonts w:ascii="Times New Roman" w:hAnsi="Times New Roman" w:cs="Times New Roman"/>
          <w:sz w:val="24"/>
          <w:szCs w:val="24"/>
        </w:rPr>
        <w:t>Лымарь</w:t>
      </w:r>
      <w:proofErr w:type="spellEnd"/>
      <w:r w:rsidRPr="00FA7BAB">
        <w:rPr>
          <w:rFonts w:ascii="Times New Roman" w:hAnsi="Times New Roman" w:cs="Times New Roman"/>
          <w:sz w:val="24"/>
          <w:szCs w:val="24"/>
        </w:rPr>
        <w:t xml:space="preserve"> В. Н.  преподаватель физической культуры </w:t>
      </w:r>
    </w:p>
    <w:p w:rsidR="00614CF7" w:rsidRPr="008F6030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:rsidR="00614CF7" w:rsidRPr="008F6030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8F6030">
        <w:tab/>
      </w:r>
      <w:r w:rsidRPr="008F6030">
        <w:tab/>
      </w:r>
      <w:r w:rsidRPr="008F6030">
        <w:tab/>
      </w:r>
    </w:p>
    <w:p w:rsidR="00614CF7" w:rsidRPr="008F6030" w:rsidRDefault="00614CF7" w:rsidP="00614CF7">
      <w:pPr>
        <w:widowControl w:val="0"/>
        <w:suppressAutoHyphens/>
        <w:autoSpaceDE w:val="0"/>
        <w:autoSpaceDN w:val="0"/>
        <w:adjustRightInd w:val="0"/>
        <w:jc w:val="both"/>
        <w:rPr>
          <w:i/>
          <w:vertAlign w:val="superscript"/>
        </w:rPr>
      </w:pPr>
    </w:p>
    <w:p w:rsidR="00614CF7" w:rsidRPr="008F6030" w:rsidRDefault="00614CF7" w:rsidP="00614CF7">
      <w:pPr>
        <w:pStyle w:val="a3"/>
        <w:widowControl w:val="0"/>
        <w:spacing w:line="276" w:lineRule="auto"/>
        <w:rPr>
          <w:caps/>
        </w:rPr>
      </w:pPr>
    </w:p>
    <w:p w:rsidR="00614CF7" w:rsidRPr="008F6030" w:rsidRDefault="00614CF7" w:rsidP="00614CF7">
      <w:pPr>
        <w:pStyle w:val="a3"/>
        <w:widowControl w:val="0"/>
        <w:spacing w:line="276" w:lineRule="auto"/>
        <w:rPr>
          <w:caps/>
        </w:rPr>
      </w:pPr>
    </w:p>
    <w:p w:rsidR="00614CF7" w:rsidRPr="008F6030" w:rsidRDefault="00614CF7" w:rsidP="00614CF7"/>
    <w:p w:rsidR="00614CF7" w:rsidRPr="000A3C9E" w:rsidRDefault="00FA7BAB" w:rsidP="000A3C9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br w:type="page"/>
      </w:r>
      <w:r w:rsidR="00614CF7" w:rsidRPr="00FA7BAB">
        <w:rPr>
          <w:rFonts w:ascii="Times New Roman" w:hAnsi="Times New Roman" w:cs="Times New Roman"/>
          <w:b/>
          <w:caps/>
          <w:sz w:val="24"/>
          <w:szCs w:val="24"/>
        </w:rPr>
        <w:lastRenderedPageBreak/>
        <w:t>аннотация</w:t>
      </w:r>
    </w:p>
    <w:p w:rsidR="00614CF7" w:rsidRPr="00FA7BAB" w:rsidRDefault="00614CF7" w:rsidP="00614CF7">
      <w:pPr>
        <w:pStyle w:val="aa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85" w:firstLine="709"/>
        <w:jc w:val="both"/>
        <w:rPr>
          <w:b/>
        </w:rPr>
      </w:pPr>
      <w:r w:rsidRPr="00FA7BAB">
        <w:rPr>
          <w:b/>
        </w:rPr>
        <w:t>Область применения программы</w:t>
      </w:r>
    </w:p>
    <w:p w:rsidR="00614CF7" w:rsidRPr="00FA7BAB" w:rsidRDefault="00614CF7" w:rsidP="00102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является частью основной образовательной программы в соответствии с ФГОС по специальности  </w:t>
      </w:r>
      <w:r w:rsidR="00FA7BAB" w:rsidRPr="00FA7BAB">
        <w:rPr>
          <w:rFonts w:ascii="Times New Roman" w:hAnsi="Times New Roman" w:cs="Times New Roman"/>
          <w:sz w:val="24"/>
          <w:szCs w:val="24"/>
        </w:rPr>
        <w:t xml:space="preserve"> </w:t>
      </w:r>
      <w:r w:rsidR="00FA7BAB" w:rsidRPr="00FA7BAB">
        <w:rPr>
          <w:rFonts w:ascii="Times New Roman" w:hAnsi="Times New Roman"/>
          <w:sz w:val="24"/>
          <w:szCs w:val="24"/>
        </w:rPr>
        <w:t>40.02.03 «Прав</w:t>
      </w:r>
      <w:r w:rsidR="0010207B">
        <w:rPr>
          <w:rFonts w:ascii="Times New Roman" w:hAnsi="Times New Roman"/>
          <w:sz w:val="24"/>
          <w:szCs w:val="24"/>
        </w:rPr>
        <w:t xml:space="preserve">о и судебное администрирование», </w:t>
      </w:r>
      <w:r w:rsidR="0010207B" w:rsidRPr="007E145A">
        <w:rPr>
          <w:rFonts w:ascii="Times New Roman" w:hAnsi="Times New Roman" w:cs="Times New Roman"/>
          <w:sz w:val="24"/>
          <w:szCs w:val="24"/>
        </w:rPr>
        <w:t>относится к общему гуманитарному и социально-экономическому циклу</w:t>
      </w:r>
      <w:r w:rsidR="0010207B">
        <w:rPr>
          <w:rFonts w:ascii="Times New Roman" w:hAnsi="Times New Roman" w:cs="Times New Roman"/>
          <w:sz w:val="24"/>
          <w:szCs w:val="24"/>
        </w:rPr>
        <w:t>.</w:t>
      </w:r>
      <w:r w:rsidR="0010207B" w:rsidRPr="007E14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4CF7" w:rsidRPr="00FA7BAB" w:rsidRDefault="00614CF7" w:rsidP="00614CF7">
      <w:pPr>
        <w:pStyle w:val="aa"/>
        <w:numPr>
          <w:ilvl w:val="0"/>
          <w:numId w:val="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</w:pPr>
      <w:r w:rsidRPr="00FA7BAB">
        <w:rPr>
          <w:b/>
        </w:rPr>
        <w:t>Цели и задачи учебной дисциплины – требования к результатам освоения учебной дисциплины:</w:t>
      </w:r>
    </w:p>
    <w:p w:rsidR="00614CF7" w:rsidRDefault="00614CF7" w:rsidP="001D3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right="-18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 студент должен уметь:</w:t>
      </w:r>
    </w:p>
    <w:p w:rsidR="001D33A8" w:rsidRPr="001D33A8" w:rsidRDefault="001D33A8" w:rsidP="001D33A8">
      <w:pPr>
        <w:numPr>
          <w:ilvl w:val="0"/>
          <w:numId w:val="1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145A">
        <w:rPr>
          <w:rFonts w:ascii="Times New Roman" w:hAnsi="Times New Roman" w:cs="Times New Roman"/>
          <w:sz w:val="24"/>
          <w:szCs w:val="24"/>
        </w:rPr>
        <w:t>использовать физкультурно-оздоровительную деятельность для укрепления здоровья, достижения жизненных и профессиональных целей.</w:t>
      </w:r>
    </w:p>
    <w:p w:rsidR="005D2458" w:rsidRDefault="005D2458" w:rsidP="001D33A8">
      <w:pPr>
        <w:widowControl w:val="0"/>
        <w:shd w:val="clear" w:color="auto" w:fill="FFFFFF"/>
        <w:tabs>
          <w:tab w:val="left" w:pos="360"/>
        </w:tabs>
        <w:autoSpaceDE w:val="0"/>
        <w:spacing w:before="24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D2458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студент должен знать:</w:t>
      </w:r>
    </w:p>
    <w:p w:rsidR="001D33A8" w:rsidRPr="007E145A" w:rsidRDefault="001D33A8" w:rsidP="001D33A8">
      <w:pPr>
        <w:numPr>
          <w:ilvl w:val="0"/>
          <w:numId w:val="1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45A">
        <w:rPr>
          <w:rFonts w:ascii="Times New Roman" w:hAnsi="Times New Roman" w:cs="Times New Roman"/>
          <w:sz w:val="24"/>
          <w:szCs w:val="24"/>
        </w:rPr>
        <w:t>о роли физической культуры в общекультурном, профессиональном и социальном развитии человека;</w:t>
      </w:r>
    </w:p>
    <w:p w:rsidR="001D33A8" w:rsidRPr="001D33A8" w:rsidRDefault="001D33A8" w:rsidP="001D33A8">
      <w:pPr>
        <w:numPr>
          <w:ilvl w:val="0"/>
          <w:numId w:val="1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45A">
        <w:rPr>
          <w:rFonts w:ascii="Times New Roman" w:hAnsi="Times New Roman" w:cs="Times New Roman"/>
          <w:sz w:val="24"/>
          <w:szCs w:val="24"/>
        </w:rPr>
        <w:t>основы здорового образа жизни.</w:t>
      </w:r>
    </w:p>
    <w:p w:rsidR="00614CF7" w:rsidRPr="001D33A8" w:rsidRDefault="00614CF7" w:rsidP="003C3A0A">
      <w:pPr>
        <w:pStyle w:val="aa"/>
        <w:numPr>
          <w:ilvl w:val="0"/>
          <w:numId w:val="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76" w:lineRule="auto"/>
        <w:ind w:left="0" w:firstLine="709"/>
        <w:jc w:val="both"/>
        <w:rPr>
          <w:b/>
          <w:u w:val="single"/>
        </w:rPr>
      </w:pPr>
      <w:r w:rsidRPr="00FA7BAB">
        <w:rPr>
          <w:b/>
        </w:rPr>
        <w:t>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1D33A8" w:rsidRPr="00C83019" w:rsidTr="003622ED">
        <w:trPr>
          <w:trHeight w:val="460"/>
        </w:trPr>
        <w:tc>
          <w:tcPr>
            <w:tcW w:w="7904" w:type="dxa"/>
            <w:shd w:val="clear" w:color="auto" w:fill="auto"/>
          </w:tcPr>
          <w:p w:rsidR="001D33A8" w:rsidRPr="00C83019" w:rsidRDefault="001D33A8" w:rsidP="003622E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1D33A8" w:rsidRPr="00C83019" w:rsidRDefault="001D33A8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3019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1D33A8" w:rsidRPr="00813B81" w:rsidTr="003622ED">
        <w:trPr>
          <w:trHeight w:val="285"/>
        </w:trPr>
        <w:tc>
          <w:tcPr>
            <w:tcW w:w="7904" w:type="dxa"/>
            <w:shd w:val="clear" w:color="auto" w:fill="auto"/>
          </w:tcPr>
          <w:p w:rsidR="001D33A8" w:rsidRPr="00C83019" w:rsidRDefault="001D33A8" w:rsidP="003622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3019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1D33A8" w:rsidRPr="00813B81" w:rsidRDefault="001D33A8" w:rsidP="003622E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B073B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83</w:t>
            </w:r>
          </w:p>
        </w:tc>
      </w:tr>
      <w:tr w:rsidR="001D33A8" w:rsidRPr="00EB073B" w:rsidTr="003622ED">
        <w:tc>
          <w:tcPr>
            <w:tcW w:w="7904" w:type="dxa"/>
            <w:shd w:val="clear" w:color="auto" w:fill="auto"/>
          </w:tcPr>
          <w:p w:rsidR="001D33A8" w:rsidRPr="00C83019" w:rsidRDefault="001D33A8" w:rsidP="00362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1D33A8" w:rsidRPr="00EB073B" w:rsidRDefault="001D33A8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B073B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22</w:t>
            </w:r>
          </w:p>
        </w:tc>
      </w:tr>
      <w:tr w:rsidR="001D33A8" w:rsidRPr="00EB073B" w:rsidTr="003622ED">
        <w:tc>
          <w:tcPr>
            <w:tcW w:w="7904" w:type="dxa"/>
            <w:shd w:val="clear" w:color="auto" w:fill="auto"/>
          </w:tcPr>
          <w:p w:rsidR="001D33A8" w:rsidRPr="00C83019" w:rsidRDefault="001D33A8" w:rsidP="00362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1D33A8" w:rsidRPr="00EB073B" w:rsidRDefault="001D33A8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1D33A8" w:rsidRPr="00EB073B" w:rsidTr="003622ED">
        <w:tc>
          <w:tcPr>
            <w:tcW w:w="7904" w:type="dxa"/>
            <w:shd w:val="clear" w:color="auto" w:fill="auto"/>
          </w:tcPr>
          <w:p w:rsidR="001D33A8" w:rsidRPr="00C83019" w:rsidRDefault="001D33A8" w:rsidP="00362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800" w:type="dxa"/>
            <w:shd w:val="clear" w:color="auto" w:fill="auto"/>
          </w:tcPr>
          <w:p w:rsidR="001D33A8" w:rsidRPr="00EB073B" w:rsidRDefault="001D33A8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B073B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1D33A8" w:rsidRPr="00EB073B" w:rsidTr="003622ED">
        <w:tc>
          <w:tcPr>
            <w:tcW w:w="7904" w:type="dxa"/>
            <w:shd w:val="clear" w:color="auto" w:fill="auto"/>
          </w:tcPr>
          <w:p w:rsidR="001D33A8" w:rsidRPr="00C83019" w:rsidRDefault="001D33A8" w:rsidP="00362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1D33A8" w:rsidRPr="00EB073B" w:rsidRDefault="001D33A8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B073B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22</w:t>
            </w:r>
          </w:p>
        </w:tc>
      </w:tr>
      <w:tr w:rsidR="001D33A8" w:rsidRPr="00EB073B" w:rsidTr="003622ED">
        <w:tc>
          <w:tcPr>
            <w:tcW w:w="7904" w:type="dxa"/>
            <w:shd w:val="clear" w:color="auto" w:fill="auto"/>
          </w:tcPr>
          <w:p w:rsidR="001D33A8" w:rsidRPr="00C83019" w:rsidRDefault="001D33A8" w:rsidP="00362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1D33A8" w:rsidRPr="00EB073B" w:rsidRDefault="001D33A8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B073B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1D33A8" w:rsidRPr="00EB073B" w:rsidTr="003622ED">
        <w:tc>
          <w:tcPr>
            <w:tcW w:w="7904" w:type="dxa"/>
            <w:shd w:val="clear" w:color="auto" w:fill="auto"/>
          </w:tcPr>
          <w:p w:rsidR="001D33A8" w:rsidRPr="00C83019" w:rsidRDefault="001D33A8" w:rsidP="003622E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 xml:space="preserve">     курсовая работа (проект) (</w:t>
            </w:r>
            <w:r w:rsidRPr="00C83019">
              <w:rPr>
                <w:rFonts w:ascii="Times New Roman" w:hAnsi="Times New Roman"/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1D33A8" w:rsidRPr="00EB073B" w:rsidRDefault="001D33A8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B073B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1D33A8" w:rsidRPr="00813B81" w:rsidTr="003622ED">
        <w:tc>
          <w:tcPr>
            <w:tcW w:w="7904" w:type="dxa"/>
            <w:shd w:val="clear" w:color="auto" w:fill="auto"/>
          </w:tcPr>
          <w:p w:rsidR="001D33A8" w:rsidRPr="00C83019" w:rsidRDefault="001D33A8" w:rsidP="003622E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3019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1D33A8" w:rsidRPr="00813B81" w:rsidRDefault="001D33A8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61</w:t>
            </w:r>
          </w:p>
        </w:tc>
      </w:tr>
      <w:tr w:rsidR="001D33A8" w:rsidRPr="00EB073B" w:rsidTr="003622ED">
        <w:tc>
          <w:tcPr>
            <w:tcW w:w="7904" w:type="dxa"/>
            <w:shd w:val="clear" w:color="auto" w:fill="auto"/>
          </w:tcPr>
          <w:p w:rsidR="001D33A8" w:rsidRPr="00C83019" w:rsidRDefault="001D33A8" w:rsidP="00362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01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1D33A8" w:rsidRPr="00EB073B" w:rsidRDefault="001D33A8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1D33A8" w:rsidRPr="00EB073B" w:rsidTr="003622ED">
        <w:tc>
          <w:tcPr>
            <w:tcW w:w="7904" w:type="dxa"/>
            <w:shd w:val="clear" w:color="auto" w:fill="auto"/>
          </w:tcPr>
          <w:p w:rsidR="001D33A8" w:rsidRPr="00C83019" w:rsidRDefault="001D33A8" w:rsidP="00362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75DE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Виды самостоятельной работы: </w:t>
            </w:r>
            <w:r w:rsidRPr="00175DE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занятия в секциях и кружках</w:t>
            </w:r>
          </w:p>
        </w:tc>
        <w:tc>
          <w:tcPr>
            <w:tcW w:w="1800" w:type="dxa"/>
            <w:shd w:val="clear" w:color="auto" w:fill="auto"/>
          </w:tcPr>
          <w:p w:rsidR="001D33A8" w:rsidRPr="00EB073B" w:rsidRDefault="001D33A8" w:rsidP="003622E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1D33A8" w:rsidRPr="00911A79" w:rsidTr="003622ED">
        <w:tc>
          <w:tcPr>
            <w:tcW w:w="7904" w:type="dxa"/>
            <w:shd w:val="clear" w:color="auto" w:fill="auto"/>
          </w:tcPr>
          <w:p w:rsidR="001D33A8" w:rsidRPr="00215200" w:rsidRDefault="001D33A8" w:rsidP="0036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200">
              <w:rPr>
                <w:rFonts w:ascii="Times New Roman" w:hAnsi="Times New Roman"/>
                <w:bCs/>
                <w:sz w:val="24"/>
                <w:szCs w:val="24"/>
              </w:rPr>
              <w:t xml:space="preserve">Раздел 1. Легкая атлетика. </w:t>
            </w:r>
            <w:r w:rsidRPr="00215200">
              <w:rPr>
                <w:rFonts w:ascii="Times New Roman" w:hAnsi="Times New Roman"/>
                <w:color w:val="000000"/>
                <w:sz w:val="24"/>
                <w:szCs w:val="24"/>
              </w:rPr>
              <w:t>Кроссовая подготовка</w:t>
            </w:r>
            <w:r w:rsidRPr="002152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1D33A8" w:rsidRPr="00911A79" w:rsidRDefault="001D33A8" w:rsidP="003622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1D33A8" w:rsidRPr="00215200" w:rsidTr="003622ED">
        <w:tc>
          <w:tcPr>
            <w:tcW w:w="7904" w:type="dxa"/>
            <w:shd w:val="clear" w:color="auto" w:fill="auto"/>
          </w:tcPr>
          <w:p w:rsidR="001D33A8" w:rsidRPr="00215200" w:rsidRDefault="001D33A8" w:rsidP="0036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200">
              <w:rPr>
                <w:rFonts w:ascii="Times New Roman" w:hAnsi="Times New Roman"/>
                <w:bCs/>
                <w:sz w:val="24"/>
                <w:szCs w:val="24"/>
              </w:rPr>
              <w:t>Раздел 2. Гимнастика</w:t>
            </w:r>
          </w:p>
        </w:tc>
        <w:tc>
          <w:tcPr>
            <w:tcW w:w="1800" w:type="dxa"/>
            <w:shd w:val="clear" w:color="auto" w:fill="auto"/>
          </w:tcPr>
          <w:p w:rsidR="001D33A8" w:rsidRPr="00215200" w:rsidRDefault="001D33A8" w:rsidP="003622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1D33A8" w:rsidRPr="00215200" w:rsidTr="003622ED">
        <w:tc>
          <w:tcPr>
            <w:tcW w:w="7904" w:type="dxa"/>
            <w:shd w:val="clear" w:color="auto" w:fill="auto"/>
          </w:tcPr>
          <w:p w:rsidR="001D33A8" w:rsidRPr="00212737" w:rsidRDefault="001D33A8" w:rsidP="0036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231F20"/>
                <w:spacing w:val="22"/>
                <w:sz w:val="24"/>
                <w:szCs w:val="24"/>
              </w:rPr>
            </w:pPr>
            <w:r w:rsidRPr="00215200">
              <w:rPr>
                <w:rFonts w:ascii="Times New Roman" w:hAnsi="Times New Roman"/>
                <w:bCs/>
                <w:sz w:val="24"/>
                <w:szCs w:val="24"/>
              </w:rPr>
              <w:t xml:space="preserve">Тема 2.1. </w:t>
            </w:r>
            <w:r w:rsidRPr="00215200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Художественная </w:t>
            </w:r>
            <w:r w:rsidRPr="00215200">
              <w:rPr>
                <w:rFonts w:ascii="Times New Roman" w:hAnsi="Times New Roman"/>
                <w:color w:val="231F20"/>
                <w:spacing w:val="22"/>
                <w:sz w:val="24"/>
                <w:szCs w:val="24"/>
              </w:rPr>
              <w:t>гимнастика</w:t>
            </w:r>
          </w:p>
          <w:p w:rsidR="001D33A8" w:rsidRPr="00212737" w:rsidRDefault="001D33A8" w:rsidP="00362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737">
              <w:rPr>
                <w:rFonts w:ascii="Times New Roman" w:hAnsi="Times New Roman"/>
                <w:sz w:val="24"/>
                <w:szCs w:val="24"/>
              </w:rPr>
              <w:t>Тема 2.</w:t>
            </w:r>
            <w:r w:rsidRPr="00215200">
              <w:rPr>
                <w:rFonts w:ascii="Times New Roman" w:hAnsi="Times New Roman"/>
                <w:sz w:val="24"/>
                <w:szCs w:val="24"/>
              </w:rPr>
              <w:t>2</w:t>
            </w:r>
            <w:r w:rsidRPr="00212737">
              <w:rPr>
                <w:rFonts w:ascii="Times New Roman" w:hAnsi="Times New Roman"/>
                <w:sz w:val="24"/>
                <w:szCs w:val="24"/>
              </w:rPr>
              <w:t>.*** Вольная борьба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D33A8" w:rsidRPr="00215200" w:rsidRDefault="001D33A8" w:rsidP="003622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</w:tr>
      <w:tr w:rsidR="001D33A8" w:rsidRPr="00215200" w:rsidTr="003622ED">
        <w:tc>
          <w:tcPr>
            <w:tcW w:w="7904" w:type="dxa"/>
            <w:shd w:val="clear" w:color="auto" w:fill="auto"/>
          </w:tcPr>
          <w:p w:rsidR="001D33A8" w:rsidRPr="00215200" w:rsidRDefault="001D33A8" w:rsidP="003622E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Раздел 3. Спортивные игры</w:t>
            </w:r>
          </w:p>
          <w:p w:rsidR="001D33A8" w:rsidRPr="00215200" w:rsidRDefault="001D33A8" w:rsidP="0036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5200">
              <w:rPr>
                <w:rFonts w:ascii="Times New Roman" w:hAnsi="Times New Roman"/>
                <w:bCs/>
                <w:sz w:val="24"/>
                <w:szCs w:val="24"/>
              </w:rPr>
              <w:t>Тема 3.1. Баскетбол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D33A8" w:rsidRPr="00215200" w:rsidRDefault="001D33A8" w:rsidP="003622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1D33A8" w:rsidRPr="00215200" w:rsidTr="003622ED">
        <w:tc>
          <w:tcPr>
            <w:tcW w:w="7904" w:type="dxa"/>
            <w:shd w:val="clear" w:color="auto" w:fill="auto"/>
          </w:tcPr>
          <w:p w:rsidR="001D33A8" w:rsidRPr="00331195" w:rsidRDefault="001D33A8" w:rsidP="0036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737">
              <w:rPr>
                <w:rFonts w:ascii="Times New Roman" w:hAnsi="Times New Roman"/>
                <w:bCs/>
                <w:sz w:val="24"/>
                <w:szCs w:val="24"/>
              </w:rPr>
              <w:t>Тема 3.2.</w:t>
            </w:r>
            <w:r w:rsidRPr="00215200">
              <w:rPr>
                <w:rFonts w:ascii="Times New Roman" w:hAnsi="Times New Roman"/>
                <w:bCs/>
                <w:sz w:val="24"/>
                <w:szCs w:val="24"/>
              </w:rPr>
              <w:t xml:space="preserve"> Волейбол</w:t>
            </w:r>
          </w:p>
        </w:tc>
        <w:tc>
          <w:tcPr>
            <w:tcW w:w="1800" w:type="dxa"/>
            <w:shd w:val="clear" w:color="auto" w:fill="auto"/>
          </w:tcPr>
          <w:p w:rsidR="001D33A8" w:rsidRPr="00215200" w:rsidRDefault="001D33A8" w:rsidP="003622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1D33A8" w:rsidTr="003622ED">
        <w:tc>
          <w:tcPr>
            <w:tcW w:w="7904" w:type="dxa"/>
            <w:shd w:val="clear" w:color="auto" w:fill="auto"/>
          </w:tcPr>
          <w:p w:rsidR="001D33A8" w:rsidRPr="00BC0E89" w:rsidRDefault="001D33A8" w:rsidP="0036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3.3 Настольный теннис</w:t>
            </w:r>
          </w:p>
        </w:tc>
        <w:tc>
          <w:tcPr>
            <w:tcW w:w="1800" w:type="dxa"/>
            <w:shd w:val="clear" w:color="auto" w:fill="auto"/>
          </w:tcPr>
          <w:p w:rsidR="001D33A8" w:rsidRDefault="001D33A8" w:rsidP="003622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1D33A8" w:rsidTr="003622ED">
        <w:tc>
          <w:tcPr>
            <w:tcW w:w="7904" w:type="dxa"/>
            <w:shd w:val="clear" w:color="auto" w:fill="auto"/>
          </w:tcPr>
          <w:p w:rsidR="001D33A8" w:rsidRDefault="001D33A8" w:rsidP="00362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3.4 Футбол</w:t>
            </w:r>
          </w:p>
        </w:tc>
        <w:tc>
          <w:tcPr>
            <w:tcW w:w="1800" w:type="dxa"/>
            <w:shd w:val="clear" w:color="auto" w:fill="auto"/>
          </w:tcPr>
          <w:p w:rsidR="001D33A8" w:rsidRDefault="001D33A8" w:rsidP="003622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1D33A8" w:rsidRPr="007C2A1B" w:rsidTr="003622ED">
        <w:tc>
          <w:tcPr>
            <w:tcW w:w="7904" w:type="dxa"/>
            <w:shd w:val="clear" w:color="auto" w:fill="auto"/>
          </w:tcPr>
          <w:p w:rsidR="001D33A8" w:rsidRPr="00175DE2" w:rsidRDefault="001D33A8" w:rsidP="003622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E58B7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D33A8" w:rsidRPr="007C2A1B" w:rsidRDefault="001D33A8" w:rsidP="003622E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1D33A8" w:rsidRPr="00C83019" w:rsidTr="003622ED">
        <w:tc>
          <w:tcPr>
            <w:tcW w:w="9704" w:type="dxa"/>
            <w:gridSpan w:val="2"/>
            <w:shd w:val="clear" w:color="auto" w:fill="auto"/>
          </w:tcPr>
          <w:p w:rsidR="001D33A8" w:rsidRPr="00C83019" w:rsidRDefault="001D33A8" w:rsidP="003622ED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3019">
              <w:rPr>
                <w:rFonts w:ascii="Times New Roman" w:hAnsi="Times New Roman"/>
                <w:iCs/>
                <w:sz w:val="24"/>
                <w:szCs w:val="24"/>
              </w:rPr>
              <w:t>Итоговая аттестация в форме</w:t>
            </w:r>
            <w:r w:rsidRPr="00C8301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94061C">
              <w:rPr>
                <w:rFonts w:ascii="Times New Roman" w:hAnsi="Times New Roman"/>
                <w:b/>
                <w:iCs/>
                <w:sz w:val="24"/>
                <w:szCs w:val="24"/>
              </w:rPr>
              <w:t>зачета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9851D0">
              <w:rPr>
                <w:rFonts w:ascii="Times New Roman" w:hAnsi="Times New Roman"/>
                <w:b/>
                <w:iCs/>
                <w:sz w:val="24"/>
                <w:szCs w:val="24"/>
              </w:rPr>
              <w:t>дифференцированного зачета</w:t>
            </w:r>
            <w:r w:rsidRPr="00C83019">
              <w:rPr>
                <w:rFonts w:ascii="Times New Roman" w:hAnsi="Times New Roman"/>
                <w:iCs/>
                <w:sz w:val="24"/>
                <w:szCs w:val="24"/>
              </w:rPr>
              <w:t xml:space="preserve">     </w:t>
            </w:r>
          </w:p>
          <w:p w:rsidR="001D33A8" w:rsidRPr="00C83019" w:rsidRDefault="001D33A8" w:rsidP="003622E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:rsidR="00614CF7" w:rsidRPr="00FA7BAB" w:rsidRDefault="00614CF7" w:rsidP="001D33A8">
      <w:pPr>
        <w:pStyle w:val="1"/>
        <w:numPr>
          <w:ilvl w:val="0"/>
          <w:numId w:val="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 w:rsidRPr="00FA7BAB">
        <w:rPr>
          <w:b/>
        </w:rPr>
        <w:lastRenderedPageBreak/>
        <w:t>Информационное обеспечение обучения</w:t>
      </w:r>
    </w:p>
    <w:p w:rsidR="00614CF7" w:rsidRPr="00FA7BAB" w:rsidRDefault="00614CF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7BAB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дополнительной литературы</w:t>
      </w:r>
    </w:p>
    <w:p w:rsidR="00614CF7" w:rsidRPr="00FA7BAB" w:rsidRDefault="00614CF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 xml:space="preserve">Основные источники: </w:t>
      </w:r>
    </w:p>
    <w:p w:rsidR="003C3A0A" w:rsidRPr="003C3A0A" w:rsidRDefault="003C3A0A" w:rsidP="003C3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3C3A0A">
        <w:rPr>
          <w:rFonts w:ascii="Times New Roman" w:hAnsi="Times New Roman" w:cs="Times New Roman"/>
          <w:sz w:val="24"/>
          <w:szCs w:val="24"/>
        </w:rPr>
        <w:t xml:space="preserve">1.Бишаева А.А. Физическая культура: учебник для студентов профессиональных образовательных организаций, осваивающих профессии и специальности СПО. </w:t>
      </w:r>
      <w:proofErr w:type="gramStart"/>
      <w:r w:rsidRPr="003C3A0A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3C3A0A">
        <w:rPr>
          <w:rFonts w:ascii="Times New Roman" w:hAnsi="Times New Roman" w:cs="Times New Roman"/>
          <w:sz w:val="24"/>
          <w:szCs w:val="24"/>
        </w:rPr>
        <w:t xml:space="preserve">.,2017 </w:t>
      </w:r>
    </w:p>
    <w:p w:rsidR="00614CF7" w:rsidRPr="00FA7BAB" w:rsidRDefault="00614CF7" w:rsidP="003C3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right="-18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>Дополнительные источники:</w:t>
      </w:r>
    </w:p>
    <w:p w:rsidR="000A3C9E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Бишаева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А.А.</w:t>
      </w:r>
      <w:r w:rsidRPr="00BD27CF">
        <w:rPr>
          <w:rFonts w:ascii="Times New Roman" w:hAnsi="Times New Roman"/>
          <w:sz w:val="24"/>
          <w:szCs w:val="24"/>
        </w:rPr>
        <w:t xml:space="preserve"> Физическая культура: </w:t>
      </w:r>
      <w:r>
        <w:rPr>
          <w:rFonts w:ascii="Times New Roman" w:hAnsi="Times New Roman"/>
          <w:sz w:val="24"/>
          <w:szCs w:val="24"/>
        </w:rPr>
        <w:t xml:space="preserve">электронный </w:t>
      </w:r>
      <w:r w:rsidRPr="00BD27CF">
        <w:rPr>
          <w:rFonts w:ascii="Times New Roman" w:hAnsi="Times New Roman"/>
          <w:sz w:val="24"/>
          <w:szCs w:val="24"/>
        </w:rPr>
        <w:t xml:space="preserve">учебник для </w:t>
      </w:r>
      <w:r>
        <w:rPr>
          <w:rFonts w:ascii="Times New Roman" w:hAnsi="Times New Roman"/>
          <w:sz w:val="24"/>
          <w:szCs w:val="24"/>
        </w:rPr>
        <w:t xml:space="preserve">студентов профессиональных образовательных организаций, осваивающих профессии и специальности СПО. </w:t>
      </w:r>
      <w:proofErr w:type="gramStart"/>
      <w:r>
        <w:rPr>
          <w:rFonts w:ascii="Times New Roman" w:hAnsi="Times New Roman"/>
          <w:sz w:val="24"/>
          <w:szCs w:val="24"/>
        </w:rPr>
        <w:t>–М</w:t>
      </w:r>
      <w:proofErr w:type="gramEnd"/>
      <w:r>
        <w:rPr>
          <w:rFonts w:ascii="Times New Roman" w:hAnsi="Times New Roman"/>
          <w:sz w:val="24"/>
          <w:szCs w:val="24"/>
        </w:rPr>
        <w:t>.,2017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BD27CF">
        <w:rPr>
          <w:rFonts w:ascii="Times New Roman" w:hAnsi="Times New Roman"/>
          <w:sz w:val="24"/>
          <w:szCs w:val="24"/>
        </w:rPr>
        <w:t xml:space="preserve">. Быков В.С., паспорт здоровья и физической подготовленности студента, - Челябинск: </w:t>
      </w:r>
      <w:proofErr w:type="spellStart"/>
      <w:r w:rsidRPr="00BD27CF">
        <w:rPr>
          <w:rFonts w:ascii="Times New Roman" w:hAnsi="Times New Roman"/>
          <w:sz w:val="24"/>
          <w:szCs w:val="24"/>
        </w:rPr>
        <w:t>ЮУрГУ</w:t>
      </w:r>
      <w:proofErr w:type="spellEnd"/>
      <w:r w:rsidRPr="00BD27CF">
        <w:rPr>
          <w:rFonts w:ascii="Times New Roman" w:hAnsi="Times New Roman"/>
          <w:sz w:val="24"/>
          <w:szCs w:val="24"/>
        </w:rPr>
        <w:t>, 2012. – 12 с.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BD27C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27CF">
        <w:rPr>
          <w:rFonts w:ascii="Times New Roman" w:hAnsi="Times New Roman"/>
          <w:sz w:val="24"/>
          <w:szCs w:val="24"/>
        </w:rPr>
        <w:t xml:space="preserve">Зотов А.П., Э.А. </w:t>
      </w:r>
      <w:proofErr w:type="spellStart"/>
      <w:r w:rsidRPr="00BD27CF">
        <w:rPr>
          <w:rFonts w:ascii="Times New Roman" w:hAnsi="Times New Roman"/>
          <w:sz w:val="24"/>
          <w:szCs w:val="24"/>
        </w:rPr>
        <w:t>Зюрин</w:t>
      </w:r>
      <w:proofErr w:type="spellEnd"/>
      <w:r w:rsidRPr="00BD27CF">
        <w:rPr>
          <w:rFonts w:ascii="Times New Roman" w:hAnsi="Times New Roman"/>
          <w:sz w:val="24"/>
          <w:szCs w:val="24"/>
        </w:rPr>
        <w:t xml:space="preserve">, Н.В. </w:t>
      </w:r>
      <w:proofErr w:type="spellStart"/>
      <w:r w:rsidRPr="00BD27CF">
        <w:rPr>
          <w:rFonts w:ascii="Times New Roman" w:hAnsi="Times New Roman"/>
          <w:sz w:val="24"/>
          <w:szCs w:val="24"/>
        </w:rPr>
        <w:t>Масягина</w:t>
      </w:r>
      <w:proofErr w:type="spellEnd"/>
      <w:r w:rsidRPr="00BD27CF">
        <w:rPr>
          <w:rFonts w:ascii="Times New Roman" w:hAnsi="Times New Roman"/>
          <w:sz w:val="24"/>
          <w:szCs w:val="24"/>
        </w:rPr>
        <w:t xml:space="preserve">, Б.И.Мишин, О.А.Лисов «Готов к труду и обороне». Методические рекомендации по организации, ведению и реализации всероссийского физкультурно-спортивного комплекса» - М.; 2015. – 180 </w:t>
      </w:r>
      <w:proofErr w:type="gramStart"/>
      <w:r w:rsidRPr="00BD27CF">
        <w:rPr>
          <w:rFonts w:ascii="Times New Roman" w:hAnsi="Times New Roman"/>
          <w:sz w:val="24"/>
          <w:szCs w:val="24"/>
        </w:rPr>
        <w:t>с</w:t>
      </w:r>
      <w:proofErr w:type="gramEnd"/>
      <w:r w:rsidRPr="00BD27CF">
        <w:rPr>
          <w:rFonts w:ascii="Times New Roman" w:hAnsi="Times New Roman"/>
          <w:sz w:val="24"/>
          <w:szCs w:val="24"/>
        </w:rPr>
        <w:t>.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BD27CF">
        <w:rPr>
          <w:rFonts w:ascii="Times New Roman" w:hAnsi="Times New Roman"/>
          <w:sz w:val="24"/>
          <w:szCs w:val="24"/>
        </w:rPr>
        <w:t xml:space="preserve">. Зотов А.П., концепция </w:t>
      </w:r>
      <w:proofErr w:type="gramStart"/>
      <w:r w:rsidRPr="00BD27CF">
        <w:rPr>
          <w:rFonts w:ascii="Times New Roman" w:hAnsi="Times New Roman"/>
          <w:sz w:val="24"/>
          <w:szCs w:val="24"/>
        </w:rPr>
        <w:t>формирования системы здорового образа жизни учащейся молодежи Российской федерации</w:t>
      </w:r>
      <w:proofErr w:type="gramEnd"/>
      <w:r w:rsidRPr="00BD27CF">
        <w:rPr>
          <w:rFonts w:ascii="Times New Roman" w:hAnsi="Times New Roman"/>
          <w:sz w:val="24"/>
          <w:szCs w:val="24"/>
        </w:rPr>
        <w:t xml:space="preserve">. Москва, 2015. – 74 </w:t>
      </w:r>
      <w:proofErr w:type="gramStart"/>
      <w:r w:rsidRPr="00BD27CF">
        <w:rPr>
          <w:rFonts w:ascii="Times New Roman" w:hAnsi="Times New Roman"/>
          <w:sz w:val="24"/>
          <w:szCs w:val="24"/>
        </w:rPr>
        <w:t>с</w:t>
      </w:r>
      <w:proofErr w:type="gramEnd"/>
      <w:r w:rsidRPr="00BD27CF">
        <w:rPr>
          <w:rFonts w:ascii="Times New Roman" w:hAnsi="Times New Roman"/>
          <w:sz w:val="24"/>
          <w:szCs w:val="24"/>
        </w:rPr>
        <w:t>.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BD27CF">
        <w:rPr>
          <w:rFonts w:ascii="Times New Roman" w:hAnsi="Times New Roman"/>
          <w:sz w:val="24"/>
          <w:szCs w:val="24"/>
        </w:rPr>
        <w:t>. Лях В.И., Физическая культура: учеб</w:t>
      </w:r>
      <w:proofErr w:type="gramStart"/>
      <w:r w:rsidRPr="00BD27CF">
        <w:rPr>
          <w:rFonts w:ascii="Times New Roman" w:hAnsi="Times New Roman"/>
          <w:sz w:val="24"/>
          <w:szCs w:val="24"/>
        </w:rPr>
        <w:t>.</w:t>
      </w:r>
      <w:proofErr w:type="gramEnd"/>
      <w:r w:rsidRPr="00BD27C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D27CF">
        <w:rPr>
          <w:rFonts w:ascii="Times New Roman" w:hAnsi="Times New Roman"/>
          <w:sz w:val="24"/>
          <w:szCs w:val="24"/>
        </w:rPr>
        <w:t>д</w:t>
      </w:r>
      <w:proofErr w:type="gramEnd"/>
      <w:r w:rsidRPr="00BD27CF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Pr="00BD27CF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BD27CF">
        <w:rPr>
          <w:rFonts w:ascii="Times New Roman" w:hAnsi="Times New Roman"/>
          <w:sz w:val="24"/>
          <w:szCs w:val="24"/>
        </w:rPr>
        <w:t>. организаций: базовый уровень/ В.И. Лях. – 2-е изд. – М.: Просвещение, 2015. – 255 с.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BD27CF">
        <w:rPr>
          <w:rFonts w:ascii="Times New Roman" w:hAnsi="Times New Roman"/>
          <w:sz w:val="24"/>
          <w:szCs w:val="24"/>
        </w:rPr>
        <w:t>. Лях В.И., Физическая культура. Методические рекомендации</w:t>
      </w:r>
      <w:proofErr w:type="gramStart"/>
      <w:r w:rsidRPr="00BD27CF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BD27CF">
        <w:rPr>
          <w:rFonts w:ascii="Times New Roman" w:hAnsi="Times New Roman"/>
          <w:sz w:val="24"/>
          <w:szCs w:val="24"/>
        </w:rPr>
        <w:t xml:space="preserve">пособие для учителей </w:t>
      </w:r>
      <w:proofErr w:type="spellStart"/>
      <w:r w:rsidRPr="00BD27CF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BD27CF">
        <w:rPr>
          <w:rFonts w:ascii="Times New Roman" w:hAnsi="Times New Roman"/>
          <w:sz w:val="24"/>
          <w:szCs w:val="24"/>
        </w:rPr>
        <w:t xml:space="preserve">. организаций/  В.И. Лях.- М.: Просвещение, 2014. – 190 </w:t>
      </w:r>
      <w:proofErr w:type="gramStart"/>
      <w:r w:rsidRPr="00BD27CF">
        <w:rPr>
          <w:rFonts w:ascii="Times New Roman" w:hAnsi="Times New Roman"/>
          <w:sz w:val="24"/>
          <w:szCs w:val="24"/>
        </w:rPr>
        <w:t>с</w:t>
      </w:r>
      <w:proofErr w:type="gramEnd"/>
      <w:r w:rsidRPr="00BD27CF">
        <w:rPr>
          <w:rFonts w:ascii="Times New Roman" w:hAnsi="Times New Roman"/>
          <w:sz w:val="24"/>
          <w:szCs w:val="24"/>
        </w:rPr>
        <w:t>.</w:t>
      </w:r>
    </w:p>
    <w:p w:rsidR="000A3C9E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BD27CF">
        <w:rPr>
          <w:rFonts w:ascii="Times New Roman" w:hAnsi="Times New Roman"/>
          <w:sz w:val="24"/>
          <w:szCs w:val="24"/>
        </w:rPr>
        <w:t>.</w:t>
      </w:r>
      <w:r w:rsidRPr="00970E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27CF">
        <w:rPr>
          <w:rFonts w:ascii="Times New Roman" w:hAnsi="Times New Roman"/>
          <w:sz w:val="24"/>
          <w:szCs w:val="24"/>
        </w:rPr>
        <w:t>Мутко</w:t>
      </w:r>
      <w:proofErr w:type="spellEnd"/>
      <w:r w:rsidRPr="00BD27CF">
        <w:rPr>
          <w:rFonts w:ascii="Times New Roman" w:hAnsi="Times New Roman"/>
          <w:sz w:val="24"/>
          <w:szCs w:val="24"/>
        </w:rPr>
        <w:t xml:space="preserve"> В.Л. Методическое пособие по подготовке граждан, в том числе по самостоятельной подготовке граждан и подготовке лиц, подлежащих призыву на военную службу, к выполнению нормативов и требований всероссийского физкультурно-спортивного комплекса «готов к труду и обороне» (ГТО) для физкультурно-спортивных работников и организаторов тестовых мероприятий. – Москва, 2014. – 86 </w:t>
      </w:r>
      <w:proofErr w:type="gramStart"/>
      <w:r w:rsidRPr="00BD27CF">
        <w:rPr>
          <w:rFonts w:ascii="Times New Roman" w:hAnsi="Times New Roman"/>
          <w:sz w:val="24"/>
          <w:szCs w:val="24"/>
        </w:rPr>
        <w:t>с</w:t>
      </w:r>
      <w:proofErr w:type="gramEnd"/>
      <w:r w:rsidRPr="00BD27CF">
        <w:rPr>
          <w:rFonts w:ascii="Times New Roman" w:hAnsi="Times New Roman"/>
          <w:sz w:val="24"/>
          <w:szCs w:val="24"/>
        </w:rPr>
        <w:t>.</w:t>
      </w:r>
    </w:p>
    <w:p w:rsidR="000A3C9E" w:rsidRPr="00BD27C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Патрикеев А.Ю. Поурочные разработки по физической культуре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>М.:ВАКО,2017.-288 с.</w:t>
      </w:r>
    </w:p>
    <w:p w:rsidR="000A3C9E" w:rsidRPr="00EF11D9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EF11D9">
        <w:rPr>
          <w:rFonts w:ascii="Times New Roman" w:hAnsi="Times New Roman"/>
          <w:b/>
          <w:bCs/>
          <w:sz w:val="24"/>
          <w:szCs w:val="24"/>
        </w:rPr>
        <w:t xml:space="preserve">Интернет-ресурсы: </w:t>
      </w:r>
    </w:p>
    <w:p w:rsidR="000A3C9E" w:rsidRPr="00EF11D9" w:rsidRDefault="000A3C9E" w:rsidP="000A3C9E">
      <w:pPr>
        <w:spacing w:after="0"/>
        <w:rPr>
          <w:rFonts w:ascii="Times New Roman" w:hAnsi="Times New Roman"/>
          <w:color w:val="231F20"/>
          <w:w w:val="115"/>
          <w:sz w:val="24"/>
          <w:szCs w:val="24"/>
        </w:rPr>
      </w:pPr>
      <w:r w:rsidRPr="00EF11D9">
        <w:t xml:space="preserve">1. </w:t>
      </w:r>
      <w:hyperlink r:id="rId7">
        <w:proofErr w:type="spellStart"/>
        <w:r w:rsidRPr="000E0E86">
          <w:rPr>
            <w:rFonts w:ascii="Times New Roman" w:hAnsi="Times New Roman"/>
            <w:color w:val="231F20"/>
            <w:w w:val="115"/>
            <w:sz w:val="24"/>
            <w:szCs w:val="24"/>
          </w:rPr>
          <w:t>www</w:t>
        </w:r>
        <w:proofErr w:type="spellEnd"/>
        <w:r w:rsidRPr="00EF11D9">
          <w:rPr>
            <w:rFonts w:ascii="Times New Roman" w:hAnsi="Times New Roman"/>
            <w:color w:val="231F20"/>
            <w:w w:val="115"/>
            <w:sz w:val="24"/>
            <w:szCs w:val="24"/>
          </w:rPr>
          <w:t>.</w:t>
        </w:r>
      </w:hyperlink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minstm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gov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ru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(Официальный сайт Министерства спорта Российской Федерации). </w:t>
      </w:r>
    </w:p>
    <w:p w:rsidR="000A3C9E" w:rsidRPr="00EF11D9" w:rsidRDefault="000A3C9E" w:rsidP="000A3C9E">
      <w:pPr>
        <w:spacing w:after="0"/>
        <w:rPr>
          <w:rFonts w:ascii="Times New Roman" w:hAnsi="Times New Roman"/>
          <w:sz w:val="24"/>
          <w:szCs w:val="24"/>
        </w:rPr>
      </w:pPr>
      <w:r w:rsidRPr="00EF11D9">
        <w:t xml:space="preserve">2. </w:t>
      </w:r>
      <w:hyperlink r:id="rId8">
        <w:proofErr w:type="spellStart"/>
        <w:r w:rsidRPr="000E0E86">
          <w:rPr>
            <w:rFonts w:ascii="Times New Roman" w:hAnsi="Times New Roman"/>
            <w:color w:val="231F20"/>
            <w:w w:val="115"/>
            <w:sz w:val="24"/>
            <w:szCs w:val="24"/>
          </w:rPr>
          <w:t>www</w:t>
        </w:r>
        <w:proofErr w:type="spellEnd"/>
        <w:r w:rsidRPr="00EF11D9">
          <w:rPr>
            <w:rFonts w:ascii="Times New Roman" w:hAnsi="Times New Roman"/>
            <w:color w:val="231F20"/>
            <w:w w:val="115"/>
            <w:sz w:val="24"/>
            <w:szCs w:val="24"/>
          </w:rPr>
          <w:t>.</w:t>
        </w:r>
      </w:hyperlink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edu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ru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(Федеральный портал «Российское </w:t>
      </w:r>
      <w:r w:rsidRPr="00EF11D9">
        <w:rPr>
          <w:rFonts w:ascii="Times New Roman" w:hAnsi="Times New Roman"/>
          <w:color w:val="231F20"/>
          <w:spacing w:val="23"/>
          <w:w w:val="115"/>
          <w:sz w:val="24"/>
          <w:szCs w:val="24"/>
        </w:rPr>
        <w:t xml:space="preserve"> </w:t>
      </w:r>
      <w:r w:rsidRPr="00EF11D9">
        <w:rPr>
          <w:rFonts w:ascii="Times New Roman" w:hAnsi="Times New Roman"/>
          <w:color w:val="231F20"/>
          <w:w w:val="115"/>
          <w:sz w:val="24"/>
          <w:szCs w:val="24"/>
        </w:rPr>
        <w:t>образование»).</w:t>
      </w:r>
    </w:p>
    <w:p w:rsidR="000A3C9E" w:rsidRPr="00EF11D9" w:rsidRDefault="000A3C9E" w:rsidP="000A3C9E">
      <w:pPr>
        <w:spacing w:after="0"/>
        <w:rPr>
          <w:rFonts w:ascii="Times New Roman" w:hAnsi="Times New Roman"/>
          <w:sz w:val="24"/>
          <w:szCs w:val="24"/>
        </w:rPr>
      </w:pPr>
      <w:r w:rsidRPr="00EF11D9">
        <w:t xml:space="preserve">3. </w:t>
      </w:r>
      <w:hyperlink r:id="rId9">
        <w:proofErr w:type="spellStart"/>
        <w:r w:rsidRPr="000E0E86">
          <w:rPr>
            <w:rFonts w:ascii="Times New Roman" w:hAnsi="Times New Roman"/>
            <w:color w:val="231F20"/>
            <w:w w:val="115"/>
            <w:sz w:val="24"/>
            <w:szCs w:val="24"/>
          </w:rPr>
          <w:t>www</w:t>
        </w:r>
        <w:proofErr w:type="spellEnd"/>
        <w:r w:rsidRPr="00EF11D9">
          <w:rPr>
            <w:rFonts w:ascii="Times New Roman" w:hAnsi="Times New Roman"/>
            <w:color w:val="231F20"/>
            <w:w w:val="115"/>
            <w:sz w:val="24"/>
            <w:szCs w:val="24"/>
          </w:rPr>
          <w:t>.</w:t>
        </w:r>
      </w:hyperlink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olympic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ru</w:t>
      </w:r>
      <w:proofErr w:type="spellEnd"/>
      <w:r w:rsidRPr="00EF11D9">
        <w:rPr>
          <w:rFonts w:ascii="Times New Roman" w:hAnsi="Times New Roman"/>
          <w:color w:val="231F20"/>
          <w:w w:val="115"/>
          <w:sz w:val="24"/>
          <w:szCs w:val="24"/>
        </w:rPr>
        <w:t xml:space="preserve"> (Официальный сайт Олимпийского комитета </w:t>
      </w:r>
      <w:r w:rsidRPr="00EF11D9">
        <w:rPr>
          <w:rFonts w:ascii="Times New Roman" w:hAnsi="Times New Roman"/>
          <w:color w:val="231F20"/>
          <w:spacing w:val="39"/>
          <w:w w:val="115"/>
          <w:sz w:val="24"/>
          <w:szCs w:val="24"/>
        </w:rPr>
        <w:t xml:space="preserve"> </w:t>
      </w:r>
      <w:r w:rsidRPr="00EF11D9">
        <w:rPr>
          <w:rFonts w:ascii="Times New Roman" w:hAnsi="Times New Roman"/>
          <w:color w:val="231F20"/>
          <w:w w:val="115"/>
          <w:sz w:val="24"/>
          <w:szCs w:val="24"/>
        </w:rPr>
        <w:t>России).</w:t>
      </w:r>
    </w:p>
    <w:p w:rsidR="000A3C9E" w:rsidRPr="00EF11D9" w:rsidRDefault="000A3C9E" w:rsidP="000A3C9E">
      <w:pPr>
        <w:spacing w:after="0"/>
        <w:ind w:right="101"/>
        <w:rPr>
          <w:rFonts w:ascii="Times New Roman" w:hAnsi="Times New Roman"/>
          <w:sz w:val="24"/>
          <w:szCs w:val="24"/>
        </w:rPr>
      </w:pPr>
      <w:proofErr w:type="gramStart"/>
      <w:r w:rsidRPr="00A62C07">
        <w:t>4.</w:t>
      </w:r>
      <w:hyperlink r:id="rId10">
        <w:r w:rsidRPr="000E0E86">
          <w:rPr>
            <w:rFonts w:ascii="Times New Roman" w:hAnsi="Times New Roman"/>
            <w:color w:val="231F20"/>
            <w:w w:val="115"/>
            <w:sz w:val="24"/>
            <w:szCs w:val="24"/>
          </w:rPr>
          <w:t>www</w:t>
        </w:r>
        <w:r w:rsidRPr="00A62C07">
          <w:rPr>
            <w:rFonts w:ascii="Times New Roman" w:hAnsi="Times New Roman"/>
            <w:color w:val="231F20"/>
            <w:w w:val="115"/>
            <w:sz w:val="24"/>
            <w:szCs w:val="24"/>
          </w:rPr>
          <w:t>.</w:t>
        </w:r>
      </w:hyperlink>
      <w:r w:rsidRPr="00A62C07">
        <w:rPr>
          <w:rFonts w:ascii="Times New Roman" w:hAnsi="Times New Roman"/>
          <w:color w:val="231F20"/>
          <w:w w:val="115"/>
          <w:sz w:val="24"/>
          <w:szCs w:val="24"/>
        </w:rPr>
        <w:t xml:space="preserve"> </w:t>
      </w:r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goup</w:t>
      </w:r>
      <w:r w:rsidRPr="00143D6F">
        <w:rPr>
          <w:rFonts w:ascii="Times New Roman" w:hAnsi="Times New Roman"/>
          <w:color w:val="231F20"/>
          <w:w w:val="115"/>
          <w:sz w:val="24"/>
          <w:szCs w:val="24"/>
        </w:rPr>
        <w:t xml:space="preserve">32441.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narod</w:t>
      </w:r>
      <w:proofErr w:type="spellEnd"/>
      <w:r w:rsidRPr="00143D6F">
        <w:rPr>
          <w:rFonts w:ascii="Times New Roman" w:hAnsi="Times New Roman"/>
          <w:color w:val="231F20"/>
          <w:w w:val="115"/>
          <w:sz w:val="24"/>
          <w:szCs w:val="24"/>
        </w:rPr>
        <w:t xml:space="preserve">. </w:t>
      </w:r>
      <w:proofErr w:type="spellStart"/>
      <w:r w:rsidRPr="000E0E86">
        <w:rPr>
          <w:rFonts w:ascii="Times New Roman" w:hAnsi="Times New Roman"/>
          <w:color w:val="231F20"/>
          <w:w w:val="115"/>
          <w:sz w:val="24"/>
          <w:szCs w:val="24"/>
        </w:rPr>
        <w:t>ru</w:t>
      </w:r>
      <w:proofErr w:type="spellEnd"/>
      <w:r w:rsidRPr="00143D6F">
        <w:rPr>
          <w:rFonts w:ascii="Times New Roman" w:hAnsi="Times New Roman"/>
          <w:color w:val="231F20"/>
          <w:w w:val="115"/>
          <w:sz w:val="24"/>
          <w:szCs w:val="24"/>
        </w:rPr>
        <w:t xml:space="preserve"> (сайт:</w:t>
      </w:r>
      <w:proofErr w:type="gramEnd"/>
      <w:r w:rsidRPr="00143D6F">
        <w:rPr>
          <w:rFonts w:ascii="Times New Roman" w:hAnsi="Times New Roman"/>
          <w:color w:val="231F20"/>
          <w:w w:val="115"/>
          <w:sz w:val="24"/>
          <w:szCs w:val="24"/>
        </w:rPr>
        <w:t xml:space="preserve"> Учебно-методические пособия «Общевойсковая подготовка». </w:t>
      </w:r>
      <w:r w:rsidRPr="00EF11D9">
        <w:rPr>
          <w:rFonts w:ascii="Times New Roman" w:hAnsi="Times New Roman"/>
          <w:color w:val="231F20"/>
          <w:w w:val="115"/>
          <w:sz w:val="24"/>
          <w:szCs w:val="24"/>
        </w:rPr>
        <w:t>Наставление по физической подготовке в Вооруженных Силах Российской Федерации (НФП-2009).</w:t>
      </w:r>
    </w:p>
    <w:p w:rsidR="000A3C9E" w:rsidRPr="00EF11D9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F11D9">
        <w:rPr>
          <w:rFonts w:ascii="Times New Roman" w:hAnsi="Times New Roman"/>
          <w:bCs/>
          <w:sz w:val="24"/>
          <w:szCs w:val="24"/>
        </w:rPr>
        <w:t xml:space="preserve">5. </w:t>
      </w:r>
      <w:proofErr w:type="spellStart"/>
      <w:r w:rsidRPr="00366321">
        <w:rPr>
          <w:rFonts w:ascii="Times New Roman" w:hAnsi="Times New Roman"/>
          <w:bCs/>
          <w:sz w:val="24"/>
          <w:szCs w:val="24"/>
        </w:rPr>
        <w:t>http</w:t>
      </w:r>
      <w:proofErr w:type="spellEnd"/>
      <w:r w:rsidRPr="00EF11D9">
        <w:rPr>
          <w:rFonts w:ascii="Times New Roman" w:hAnsi="Times New Roman"/>
          <w:bCs/>
          <w:sz w:val="24"/>
          <w:szCs w:val="24"/>
        </w:rPr>
        <w:t>//</w:t>
      </w:r>
      <w:proofErr w:type="spellStart"/>
      <w:r w:rsidRPr="00366321">
        <w:rPr>
          <w:rFonts w:ascii="Times New Roman" w:hAnsi="Times New Roman"/>
          <w:bCs/>
          <w:sz w:val="24"/>
          <w:szCs w:val="24"/>
        </w:rPr>
        <w:t>www</w:t>
      </w:r>
      <w:r w:rsidRPr="00EF11D9">
        <w:rPr>
          <w:rFonts w:ascii="Times New Roman" w:hAnsi="Times New Roman"/>
          <w:bCs/>
          <w:sz w:val="24"/>
          <w:szCs w:val="24"/>
        </w:rPr>
        <w:t>.</w:t>
      </w:r>
      <w:r w:rsidRPr="00366321">
        <w:rPr>
          <w:rFonts w:ascii="Times New Roman" w:hAnsi="Times New Roman"/>
          <w:bCs/>
          <w:sz w:val="24"/>
          <w:szCs w:val="24"/>
        </w:rPr>
        <w:t>flgr</w:t>
      </w:r>
      <w:r w:rsidRPr="00EF11D9">
        <w:rPr>
          <w:rFonts w:ascii="Times New Roman" w:hAnsi="Times New Roman"/>
          <w:bCs/>
          <w:sz w:val="24"/>
          <w:szCs w:val="24"/>
        </w:rPr>
        <w:t>.</w:t>
      </w:r>
      <w:r w:rsidRPr="00366321">
        <w:rPr>
          <w:rFonts w:ascii="Times New Roman" w:hAnsi="Times New Roman"/>
          <w:bCs/>
          <w:sz w:val="24"/>
          <w:szCs w:val="24"/>
        </w:rPr>
        <w:t>ru</w:t>
      </w:r>
      <w:proofErr w:type="spellEnd"/>
      <w:r w:rsidRPr="00EF11D9">
        <w:rPr>
          <w:rFonts w:ascii="Times New Roman" w:hAnsi="Times New Roman"/>
          <w:b/>
          <w:bCs/>
          <w:sz w:val="24"/>
          <w:szCs w:val="24"/>
        </w:rPr>
        <w:t>/</w:t>
      </w:r>
      <w:r w:rsidRPr="00EF11D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 </w:t>
      </w:r>
      <w:r w:rsidRPr="00EF11D9">
        <w:rPr>
          <w:rFonts w:ascii="Times New Roman" w:hAnsi="Times New Roman"/>
          <w:sz w:val="24"/>
          <w:szCs w:val="24"/>
          <w:shd w:val="clear" w:color="auto" w:fill="FFFFFF"/>
        </w:rPr>
        <w:t>Федерация лыжных гонок России</w:t>
      </w:r>
    </w:p>
    <w:p w:rsidR="000A3C9E" w:rsidRPr="000A3C9E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D5E08">
        <w:t xml:space="preserve">6. </w:t>
      </w:r>
      <w:hyperlink r:id="rId11" w:history="1">
        <w:r w:rsidRPr="000A3C9E">
          <w:rPr>
            <w:rStyle w:val="ab"/>
            <w:rFonts w:ascii="Times New Roman" w:hAnsi="Times New Roman"/>
            <w:bCs/>
            <w:color w:val="auto"/>
            <w:sz w:val="24"/>
            <w:szCs w:val="24"/>
            <w:u w:val="none"/>
          </w:rPr>
          <w:t>http://rules.walk.ru/Basket.</w:t>
        </w:r>
        <w:r w:rsidRPr="000A3C9E">
          <w:t xml:space="preserve"> </w:t>
        </w:r>
        <w:proofErr w:type="spellStart"/>
        <w:r w:rsidRPr="000A3C9E">
          <w:rPr>
            <w:rStyle w:val="ab"/>
            <w:rFonts w:ascii="Times New Roman" w:hAnsi="Times New Roman"/>
            <w:bCs/>
            <w:color w:val="auto"/>
            <w:sz w:val="24"/>
            <w:szCs w:val="24"/>
            <w:u w:val="none"/>
          </w:rPr>
          <w:t>Voley</w:t>
        </w:r>
        <w:proofErr w:type="spellEnd"/>
        <w:r w:rsidRPr="000A3C9E">
          <w:rPr>
            <w:rStyle w:val="ab"/>
            <w:rFonts w:ascii="Times New Roman" w:hAnsi="Times New Roman"/>
            <w:bCs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0A3C9E">
          <w:rPr>
            <w:rStyle w:val="ab"/>
            <w:rFonts w:ascii="Times New Roman" w:hAnsi="Times New Roman"/>
            <w:bCs/>
            <w:color w:val="auto"/>
            <w:sz w:val="24"/>
            <w:szCs w:val="24"/>
            <w:u w:val="none"/>
          </w:rPr>
          <w:t>html</w:t>
        </w:r>
        <w:proofErr w:type="spellEnd"/>
      </w:hyperlink>
      <w:r w:rsidRPr="000A3C9E">
        <w:rPr>
          <w:rFonts w:ascii="Times New Roman" w:hAnsi="Times New Roman"/>
          <w:bCs/>
          <w:sz w:val="24"/>
          <w:szCs w:val="24"/>
        </w:rPr>
        <w:t xml:space="preserve">  </w:t>
      </w:r>
      <w:r w:rsidRPr="000A3C9E">
        <w:rPr>
          <w:rFonts w:ascii="Times New Roman" w:hAnsi="Times New Roman"/>
          <w:sz w:val="24"/>
          <w:szCs w:val="24"/>
          <w:shd w:val="clear" w:color="auto" w:fill="FFFFFF"/>
        </w:rPr>
        <w:t xml:space="preserve">Сайт посвящённый правилам различных игр. </w:t>
      </w:r>
    </w:p>
    <w:p w:rsidR="000A3C9E" w:rsidRPr="00143D6F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</w:pPr>
      <w:r w:rsidRPr="000A3C9E">
        <w:t xml:space="preserve">7. </w:t>
      </w:r>
      <w:hyperlink r:id="rId12" w:history="1">
        <w:r w:rsidRPr="000A3C9E">
          <w:rPr>
            <w:rStyle w:val="ab"/>
            <w:rFonts w:ascii="Times New Roman" w:hAnsi="Times New Roman"/>
            <w:bCs/>
            <w:color w:val="auto"/>
            <w:sz w:val="24"/>
            <w:szCs w:val="24"/>
            <w:u w:val="none"/>
          </w:rPr>
          <w:t>http://ru.wikipedia.org/wiki/Футбол</w:t>
        </w:r>
      </w:hyperlink>
      <w:r w:rsidRPr="006D5E08">
        <w:rPr>
          <w:rFonts w:ascii="Times New Roman" w:hAnsi="Times New Roman"/>
          <w:bCs/>
          <w:sz w:val="24"/>
          <w:szCs w:val="24"/>
        </w:rPr>
        <w:t>: Правила</w:t>
      </w:r>
      <w:r w:rsidRPr="00366321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143D6F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игры́</w:t>
      </w:r>
      <w:r w:rsidRPr="00366321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143D6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</w:t>
      </w:r>
      <w:r w:rsidRPr="00366321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proofErr w:type="spellStart"/>
      <w:proofErr w:type="gramStart"/>
      <w:r w:rsidRPr="00143D6F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футбо́л</w:t>
      </w:r>
      <w:proofErr w:type="spellEnd"/>
      <w:proofErr w:type="gramEnd"/>
      <w:r w:rsidRPr="00143D6F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.</w:t>
      </w:r>
    </w:p>
    <w:p w:rsidR="000A3C9E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7716F">
        <w:rPr>
          <w:rFonts w:ascii="Times New Roman" w:hAnsi="Times New Roman"/>
          <w:bCs/>
          <w:sz w:val="24"/>
          <w:szCs w:val="24"/>
        </w:rPr>
        <w:t>8.</w:t>
      </w:r>
      <w:r w:rsidRPr="00366321">
        <w:rPr>
          <w:rFonts w:ascii="Times New Roman" w:hAnsi="Times New Roman"/>
          <w:bCs/>
          <w:sz w:val="24"/>
          <w:szCs w:val="24"/>
        </w:rPr>
        <w:t>http</w:t>
      </w:r>
      <w:r w:rsidRPr="00D7716F">
        <w:rPr>
          <w:rFonts w:ascii="Times New Roman" w:hAnsi="Times New Roman"/>
          <w:bCs/>
          <w:sz w:val="24"/>
          <w:szCs w:val="24"/>
        </w:rPr>
        <w:t>://</w:t>
      </w:r>
      <w:r w:rsidRPr="00366321">
        <w:rPr>
          <w:rFonts w:ascii="Times New Roman" w:hAnsi="Times New Roman"/>
          <w:bCs/>
          <w:sz w:val="24"/>
          <w:szCs w:val="24"/>
        </w:rPr>
        <w:t>ru</w:t>
      </w:r>
      <w:r w:rsidRPr="00D7716F">
        <w:rPr>
          <w:rFonts w:ascii="Times New Roman" w:hAnsi="Times New Roman"/>
          <w:bCs/>
          <w:sz w:val="24"/>
          <w:szCs w:val="24"/>
        </w:rPr>
        <w:t>.</w:t>
      </w:r>
      <w:r w:rsidRPr="00366321">
        <w:rPr>
          <w:rFonts w:ascii="Times New Roman" w:hAnsi="Times New Roman"/>
          <w:bCs/>
          <w:sz w:val="24"/>
          <w:szCs w:val="24"/>
        </w:rPr>
        <w:t>wikipedia</w:t>
      </w:r>
      <w:r w:rsidRPr="00D7716F">
        <w:rPr>
          <w:rFonts w:ascii="Times New Roman" w:hAnsi="Times New Roman"/>
          <w:bCs/>
          <w:sz w:val="24"/>
          <w:szCs w:val="24"/>
        </w:rPr>
        <w:t>.</w:t>
      </w:r>
      <w:r w:rsidRPr="00366321">
        <w:rPr>
          <w:rFonts w:ascii="Times New Roman" w:hAnsi="Times New Roman"/>
          <w:bCs/>
          <w:sz w:val="24"/>
          <w:szCs w:val="24"/>
        </w:rPr>
        <w:t>org</w:t>
      </w:r>
      <w:r w:rsidRPr="00D7716F">
        <w:rPr>
          <w:rFonts w:ascii="Times New Roman" w:hAnsi="Times New Roman"/>
          <w:bCs/>
          <w:sz w:val="24"/>
          <w:szCs w:val="24"/>
        </w:rPr>
        <w:t>/</w:t>
      </w:r>
      <w:r w:rsidRPr="00366321">
        <w:rPr>
          <w:rFonts w:ascii="Times New Roman" w:hAnsi="Times New Roman"/>
          <w:bCs/>
          <w:sz w:val="24"/>
          <w:szCs w:val="24"/>
        </w:rPr>
        <w:t>wiki</w:t>
      </w:r>
      <w:r w:rsidRPr="00D7716F">
        <w:rPr>
          <w:rFonts w:ascii="Times New Roman" w:hAnsi="Times New Roman"/>
          <w:bCs/>
          <w:sz w:val="24"/>
          <w:szCs w:val="24"/>
        </w:rPr>
        <w:t>/Лёгкая_атлетика</w:t>
      </w:r>
    </w:p>
    <w:p w:rsidR="000A3C9E" w:rsidRPr="00DE58B7" w:rsidRDefault="000A3C9E" w:rsidP="000A3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  <w:u w:val="single"/>
        </w:rPr>
        <w:sectPr w:rsidR="000A3C9E" w:rsidRPr="00DE58B7" w:rsidSect="00AE6414"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bCs/>
          <w:sz w:val="24"/>
          <w:szCs w:val="24"/>
        </w:rPr>
        <w:t xml:space="preserve">9. </w:t>
      </w:r>
      <w:r w:rsidRPr="00DE58B7">
        <w:rPr>
          <w:rFonts w:ascii="Times New Roman" w:hAnsi="Times New Roman" w:cs="Times New Roman"/>
          <w:bCs/>
          <w:sz w:val="24"/>
          <w:szCs w:val="24"/>
        </w:rPr>
        <w:t>Информационные образовательные ресурсы для обучения студентов-инвалидов и студентов с ОВЗ: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A3C9E">
        <w:rPr>
          <w:rFonts w:ascii="Times New Roman" w:hAnsi="Times New Roman" w:cs="Times New Roman"/>
          <w:bCs/>
          <w:sz w:val="24"/>
          <w:szCs w:val="24"/>
        </w:rPr>
        <w:t>АСУ «</w:t>
      </w:r>
      <w:proofErr w:type="spellStart"/>
      <w:r w:rsidRPr="000A3C9E">
        <w:rPr>
          <w:rFonts w:ascii="Times New Roman" w:hAnsi="Times New Roman" w:cs="Times New Roman"/>
          <w:bCs/>
          <w:sz w:val="24"/>
          <w:szCs w:val="24"/>
        </w:rPr>
        <w:t>Проколледж</w:t>
      </w:r>
      <w:proofErr w:type="spellEnd"/>
    </w:p>
    <w:p w:rsidR="00363671" w:rsidRDefault="00363671" w:rsidP="000A3C9E"/>
    <w:sectPr w:rsidR="00363671" w:rsidSect="008D4822">
      <w:footerReference w:type="even" r:id="rId13"/>
      <w:footerReference w:type="default" r:id="rId14"/>
      <w:pgSz w:w="11907" w:h="16840"/>
      <w:pgMar w:top="1134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671" w:rsidRDefault="00363671" w:rsidP="00363671">
      <w:pPr>
        <w:spacing w:after="0" w:line="240" w:lineRule="auto"/>
      </w:pPr>
      <w:r>
        <w:separator/>
      </w:r>
    </w:p>
  </w:endnote>
  <w:endnote w:type="continuationSeparator" w:id="1">
    <w:p w:rsidR="00363671" w:rsidRDefault="00363671" w:rsidP="00363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C2" w:rsidRDefault="00363671" w:rsidP="00B1476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B00E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24C2" w:rsidRDefault="001D33A8" w:rsidP="00B1476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C2" w:rsidRDefault="001D33A8" w:rsidP="00B1476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671" w:rsidRDefault="00363671" w:rsidP="00363671">
      <w:pPr>
        <w:spacing w:after="0" w:line="240" w:lineRule="auto"/>
      </w:pPr>
      <w:r>
        <w:separator/>
      </w:r>
    </w:p>
  </w:footnote>
  <w:footnote w:type="continuationSeparator" w:id="1">
    <w:p w:rsidR="00363671" w:rsidRDefault="00363671" w:rsidP="00363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1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3">
    <w:nsid w:val="31443C14"/>
    <w:multiLevelType w:val="hybridMultilevel"/>
    <w:tmpl w:val="EDF099FC"/>
    <w:lvl w:ilvl="0" w:tplc="0BDA2B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15681D"/>
    <w:multiLevelType w:val="hybridMultilevel"/>
    <w:tmpl w:val="253A9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476EC3"/>
    <w:multiLevelType w:val="hybridMultilevel"/>
    <w:tmpl w:val="FB56B97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644054"/>
    <w:multiLevelType w:val="hybridMultilevel"/>
    <w:tmpl w:val="C3C63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5E13A2"/>
    <w:multiLevelType w:val="hybridMultilevel"/>
    <w:tmpl w:val="D4625D4C"/>
    <w:lvl w:ilvl="0" w:tplc="0AB88B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6B9A3076"/>
    <w:multiLevelType w:val="hybridMultilevel"/>
    <w:tmpl w:val="B150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C40A3E"/>
    <w:multiLevelType w:val="hybridMultilevel"/>
    <w:tmpl w:val="2DB62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14CF7"/>
    <w:rsid w:val="000A3C9E"/>
    <w:rsid w:val="0010207B"/>
    <w:rsid w:val="001D33A8"/>
    <w:rsid w:val="002B00E6"/>
    <w:rsid w:val="00363671"/>
    <w:rsid w:val="003C3A0A"/>
    <w:rsid w:val="004C7C6A"/>
    <w:rsid w:val="005D2458"/>
    <w:rsid w:val="00614CF7"/>
    <w:rsid w:val="00973B38"/>
    <w:rsid w:val="00D57E37"/>
    <w:rsid w:val="00FA7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71"/>
  </w:style>
  <w:style w:type="paragraph" w:styleId="1">
    <w:name w:val="heading 1"/>
    <w:basedOn w:val="a"/>
    <w:next w:val="a"/>
    <w:link w:val="10"/>
    <w:qFormat/>
    <w:rsid w:val="00614CF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4CF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614C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614CF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14C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614CF7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614CF7"/>
  </w:style>
  <w:style w:type="paragraph" w:styleId="a8">
    <w:name w:val="Body Text Indent"/>
    <w:basedOn w:val="a"/>
    <w:link w:val="a9"/>
    <w:rsid w:val="00614CF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614CF7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614C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614CF7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0A3C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/" TargetMode="External"/><Relationship Id="rId12" Type="http://schemas.openxmlformats.org/officeDocument/2006/relationships/hyperlink" Target="http://ru.wikipedia.org/wiki/&#1060;&#1091;&#1090;&#1073;&#1086;&#1083;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les.walk.ru/Basket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ХТП2</dc:creator>
  <cp:keywords/>
  <dc:description/>
  <cp:lastModifiedBy>ХТП2</cp:lastModifiedBy>
  <cp:revision>10</cp:revision>
  <dcterms:created xsi:type="dcterms:W3CDTF">2019-01-23T04:49:00Z</dcterms:created>
  <dcterms:modified xsi:type="dcterms:W3CDTF">2019-01-23T06:19:00Z</dcterms:modified>
</cp:coreProperties>
</file>